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44FC932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</w:t>
      </w:r>
      <w:r w:rsidR="00093664">
        <w:rPr>
          <w:rFonts w:eastAsia="Times New Roman"/>
          <w:b/>
          <w:sz w:val="24"/>
          <w:szCs w:val="24"/>
        </w:rPr>
        <w:t xml:space="preserve">b. </w:t>
      </w:r>
      <w:r w:rsidRPr="00AE4F6C">
        <w:rPr>
          <w:rFonts w:eastAsia="Times New Roman"/>
          <w:b/>
          <w:sz w:val="24"/>
          <w:szCs w:val="24"/>
        </w:rPr>
        <w:t>Formularz ofert</w:t>
      </w:r>
      <w:r w:rsidR="003979FE">
        <w:rPr>
          <w:rFonts w:eastAsia="Times New Roman"/>
          <w:b/>
          <w:sz w:val="24"/>
          <w:szCs w:val="24"/>
        </w:rPr>
        <w:t>y</w:t>
      </w:r>
      <w:r w:rsidR="00093664">
        <w:rPr>
          <w:rFonts w:eastAsia="Times New Roman"/>
          <w:b/>
          <w:sz w:val="24"/>
          <w:szCs w:val="24"/>
        </w:rPr>
        <w:t xml:space="preserve"> - przedsiębiorca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2BC56B7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1D113DC0" w:rsidR="0051537D" w:rsidRPr="00AE4F6C" w:rsidRDefault="00093664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NIP</w:t>
      </w:r>
      <w:r w:rsidR="0051537D" w:rsidRPr="00AE4F6C">
        <w:rPr>
          <w:rFonts w:eastAsia="Times New Roman"/>
          <w:sz w:val="24"/>
          <w:szCs w:val="24"/>
        </w:rPr>
        <w:t>:</w:t>
      </w:r>
      <w:r w:rsidR="0051537D" w:rsidRPr="00AE4F6C"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ab/>
        <w:t xml:space="preserve"> REGON: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0F686F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12748583" w:rsidR="00D472B6" w:rsidRP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0F686F">
        <w:rPr>
          <w:rFonts w:eastAsia="Times New Roman"/>
          <w:sz w:val="24"/>
          <w:szCs w:val="24"/>
        </w:rPr>
        <w:t xml:space="preserve">W odpowiedzi na zapytanie ofertowe z dnia </w:t>
      </w:r>
      <w:r w:rsidR="000F686F" w:rsidRPr="000F686F">
        <w:rPr>
          <w:rFonts w:eastAsia="Times New Roman"/>
          <w:sz w:val="24"/>
          <w:szCs w:val="24"/>
        </w:rPr>
        <w:t>05</w:t>
      </w:r>
      <w:r w:rsidRPr="000F686F">
        <w:rPr>
          <w:rFonts w:eastAsia="Times New Roman"/>
          <w:sz w:val="24"/>
          <w:szCs w:val="24"/>
        </w:rPr>
        <w:t>.</w:t>
      </w:r>
      <w:r w:rsidR="00FE5B88" w:rsidRPr="000F686F">
        <w:rPr>
          <w:rFonts w:eastAsia="Times New Roman"/>
          <w:sz w:val="24"/>
          <w:szCs w:val="24"/>
        </w:rPr>
        <w:t>0</w:t>
      </w:r>
      <w:r w:rsidR="000F686F" w:rsidRPr="000F686F">
        <w:rPr>
          <w:rFonts w:eastAsia="Times New Roman"/>
          <w:sz w:val="24"/>
          <w:szCs w:val="24"/>
        </w:rPr>
        <w:t>2</w:t>
      </w:r>
      <w:r w:rsidRPr="000F686F">
        <w:rPr>
          <w:rFonts w:eastAsia="Times New Roman"/>
          <w:sz w:val="24"/>
          <w:szCs w:val="24"/>
        </w:rPr>
        <w:t>.202</w:t>
      </w:r>
      <w:r w:rsidR="00FE5B88" w:rsidRPr="000F686F">
        <w:rPr>
          <w:rFonts w:eastAsia="Times New Roman"/>
          <w:sz w:val="24"/>
          <w:szCs w:val="24"/>
        </w:rPr>
        <w:t>6</w:t>
      </w:r>
      <w:r w:rsidRPr="000F686F">
        <w:rPr>
          <w:rFonts w:eastAsia="Times New Roman"/>
          <w:sz w:val="24"/>
          <w:szCs w:val="24"/>
        </w:rPr>
        <w:t xml:space="preserve"> r. dotyczące </w:t>
      </w:r>
      <w:r w:rsidRPr="00470E67">
        <w:rPr>
          <w:rFonts w:eastAsia="Times New Roman"/>
          <w:sz w:val="24"/>
          <w:szCs w:val="24"/>
        </w:rPr>
        <w:t xml:space="preserve">realizacji zamówienia w ramach projektu pn. </w:t>
      </w:r>
      <w:r w:rsidRPr="00470E67">
        <w:rPr>
          <w:rFonts w:eastAsia="Times New Roman"/>
          <w:i/>
          <w:sz w:val="24"/>
          <w:szCs w:val="24"/>
        </w:rPr>
        <w:t>„</w:t>
      </w:r>
      <w:r w:rsidR="003276E1" w:rsidRPr="00470E67">
        <w:rPr>
          <w:rFonts w:eastAsia="Times New Roman"/>
          <w:i/>
          <w:sz w:val="24"/>
          <w:szCs w:val="24"/>
        </w:rPr>
        <w:t xml:space="preserve">Centra Motywacyjno-Profilaktyczne </w:t>
      </w:r>
      <w:r w:rsidR="003276E1" w:rsidRPr="00AE4F6C">
        <w:rPr>
          <w:rFonts w:eastAsia="Times New Roman"/>
          <w:i/>
          <w:sz w:val="24"/>
          <w:szCs w:val="24"/>
        </w:rPr>
        <w:t>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5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6"/>
        <w:gridCol w:w="1851"/>
        <w:gridCol w:w="1986"/>
        <w:gridCol w:w="1984"/>
        <w:gridCol w:w="1986"/>
      </w:tblGrid>
      <w:tr w:rsidR="008152EC" w:rsidRPr="002125A1" w14:paraId="6092E179" w14:textId="3FC00D72" w:rsidTr="008152EC">
        <w:trPr>
          <w:trHeight w:val="778"/>
          <w:jc w:val="center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6FE52021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Cena netto za 1 godzinę prowadzenia warsztatu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0196E6D" w:rsidR="008152EC" w:rsidRPr="002125A1" w:rsidRDefault="008152EC" w:rsidP="00470E6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 xml:space="preserve">Podatek VAT 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>[PLN]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105BEB0B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Cena brutto za 1 godzinę prowadzenia warsztatu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2BE8DA3E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Całkowita cena brutto za przeprowa</w:t>
            </w:r>
            <w:r w:rsidR="00FE5B88" w:rsidRPr="002125A1">
              <w:rPr>
                <w:rFonts w:eastAsia="Times New Roman"/>
                <w:b/>
                <w:sz w:val="24"/>
                <w:szCs w:val="24"/>
              </w:rPr>
              <w:t>dzenie warsztatu (30</w:t>
            </w:r>
            <w:r w:rsidR="009070CB" w:rsidRPr="002125A1">
              <w:rPr>
                <w:rFonts w:eastAsia="Times New Roman"/>
                <w:b/>
                <w:sz w:val="24"/>
                <w:szCs w:val="24"/>
              </w:rPr>
              <w:t xml:space="preserve"> godzin)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</w:tr>
      <w:tr w:rsidR="008152EC" w:rsidRPr="002125A1" w14:paraId="609CB2A0" w14:textId="04D7611E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7FF6EC15" w:rsidR="008152EC" w:rsidRPr="002125A1" w:rsidRDefault="00A127C3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1:</w:t>
            </w:r>
            <w:r w:rsidRPr="00CE1F25">
              <w:rPr>
                <w:sz w:val="24"/>
                <w:szCs w:val="24"/>
              </w:rPr>
              <w:t xml:space="preserve"> Wychowawca wypoczynku – </w:t>
            </w:r>
            <w:r>
              <w:rPr>
                <w:sz w:val="24"/>
                <w:szCs w:val="24"/>
              </w:rPr>
              <w:t>Łaziska Górne (Szkoła Podstawowa nr 6)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BBE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72C4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6F5F987" w14:textId="77777777" w:rsidR="00470E67" w:rsidRDefault="00470E67" w:rsidP="00470E67">
      <w:pPr>
        <w:tabs>
          <w:tab w:val="left" w:pos="0"/>
        </w:tabs>
        <w:spacing w:line="276" w:lineRule="auto"/>
        <w:jc w:val="both"/>
        <w:rPr>
          <w:rFonts w:eastAsia="Times New Roman"/>
          <w:sz w:val="24"/>
          <w:szCs w:val="24"/>
        </w:rPr>
      </w:pPr>
    </w:p>
    <w:p w14:paraId="6F5C0790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389B02BE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1) nie podlegam wykluczeniu z przesłanek wskazanych w art. 108 ust. 1 ustawy z dnia 11 września 2019. - Prawo zamówień publicznych (</w:t>
      </w:r>
      <w:proofErr w:type="spellStart"/>
      <w:r w:rsidRPr="00F5303E">
        <w:rPr>
          <w:rFonts w:eastAsia="Times New Roman"/>
          <w:sz w:val="24"/>
          <w:szCs w:val="24"/>
        </w:rPr>
        <w:t>t.j</w:t>
      </w:r>
      <w:proofErr w:type="spellEnd"/>
      <w:r w:rsidRPr="00F5303E">
        <w:rPr>
          <w:rFonts w:eastAsia="Times New Roman"/>
          <w:sz w:val="24"/>
          <w:szCs w:val="24"/>
        </w:rPr>
        <w:t>. Dz. U. z 2024 r. poz. 1320);</w:t>
      </w:r>
    </w:p>
    <w:p w14:paraId="2DC50E5D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2) zapoznałem/</w:t>
      </w:r>
      <w:proofErr w:type="spellStart"/>
      <w:r w:rsidRPr="00F5303E">
        <w:rPr>
          <w:rFonts w:eastAsia="Times New Roman"/>
          <w:sz w:val="24"/>
          <w:szCs w:val="24"/>
        </w:rPr>
        <w:t>am</w:t>
      </w:r>
      <w:proofErr w:type="spellEnd"/>
      <w:r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wykonania zamówienia;</w:t>
      </w:r>
    </w:p>
    <w:p w14:paraId="7BC4C95E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lastRenderedPageBreak/>
        <w:t>3) jestem związany/a niniejszą ofertą przez okres 30 dni od dnia upływu terminu składania ofert;</w:t>
      </w:r>
    </w:p>
    <w:p w14:paraId="476E1535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4) nie jestem powiązany/a osobowo lub kapitałowo z Zamawiającym;</w:t>
      </w:r>
    </w:p>
    <w:p w14:paraId="6530680B" w14:textId="5BAEE32D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5) w przypadku wybrania mojej oferty jestem gotowy/a do </w:t>
      </w:r>
      <w:r w:rsidR="00B72420">
        <w:rPr>
          <w:rFonts w:eastAsia="Times New Roman"/>
          <w:sz w:val="24"/>
          <w:szCs w:val="24"/>
        </w:rPr>
        <w:t>podpisania umowy z Zamawiającym</w:t>
      </w:r>
      <w:r>
        <w:rPr>
          <w:rFonts w:eastAsia="Times New Roman"/>
          <w:sz w:val="24"/>
          <w:szCs w:val="24"/>
        </w:rPr>
        <w:t xml:space="preserve"> oraz</w:t>
      </w:r>
      <w:r w:rsidRPr="00F5303E">
        <w:rPr>
          <w:rFonts w:eastAsia="Times New Roman"/>
          <w:sz w:val="24"/>
          <w:szCs w:val="24"/>
        </w:rPr>
        <w:t xml:space="preserve"> realizacji niniejszego zamówienia w terminach określonych w zapytaniu ofertowym;</w:t>
      </w:r>
    </w:p>
    <w:p w14:paraId="0D146D61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6) posiadam uprawnienia do wykonywania określonej działalności lub czynności, jeżeli przepisy prawa nakładają obowiązek ich posiadania;</w:t>
      </w:r>
    </w:p>
    <w:p w14:paraId="63B4CD9F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7) posiadam niezbędną wiedzę oraz dysponuję potencjałem technicznym i osobami zdolnymi do należytego i terminowego wykonania zamówienia;</w:t>
      </w:r>
    </w:p>
    <w:p w14:paraId="2A412D1F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8) znajduję się w sytuacji ekonomicznej i finansowej umożliwiającej wykonanie całości zamówienia;</w:t>
      </w:r>
    </w:p>
    <w:p w14:paraId="216CC85E" w14:textId="77777777" w:rsidR="00470E67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9) nie podlegam wykluczeniu na podstawie art. 7 ust. 1 o szczególnych rozwiązaniach w zakresie przeciwdziałania wspieraniu agresji na Ukrainę oraz służących ochronie bezpieczeństwa narodowego</w:t>
      </w:r>
      <w:r>
        <w:rPr>
          <w:rFonts w:eastAsia="Times New Roman"/>
          <w:sz w:val="24"/>
          <w:szCs w:val="24"/>
        </w:rPr>
        <w:t>;</w:t>
      </w:r>
    </w:p>
    <w:p w14:paraId="654F8A46" w14:textId="77777777" w:rsidR="00470E67" w:rsidRPr="00AE4F6C" w:rsidRDefault="00470E67" w:rsidP="00470E67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10) nie podlegam wykluczeniu na podstawie przesłanek wskazanych w rozdziale 5. </w:t>
      </w:r>
      <w:r w:rsidRPr="005E4E1D">
        <w:rPr>
          <w:rFonts w:eastAsia="Times New Roman"/>
          <w:sz w:val="24"/>
          <w:szCs w:val="24"/>
        </w:rPr>
        <w:t>Podstawy wykluczenia z postępowania</w:t>
      </w:r>
      <w:r>
        <w:rPr>
          <w:rFonts w:eastAsia="Times New Roman"/>
          <w:sz w:val="24"/>
          <w:szCs w:val="24"/>
        </w:rPr>
        <w:t xml:space="preserve"> zapytania ofertowego.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57C060F5" w:rsidR="003276E1" w:rsidRPr="00AE4F6C" w:rsidRDefault="00093664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  <w:r>
        <w:rPr>
          <w:rFonts w:eastAsia="Times New Roman"/>
          <w:sz w:val="24"/>
          <w:szCs w:val="24"/>
        </w:rPr>
        <w:t>)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3D63E" w14:textId="77777777" w:rsidR="00887BDC" w:rsidRPr="00AE4F6C" w:rsidRDefault="00887BDC" w:rsidP="00C07FE3">
      <w:r w:rsidRPr="00AE4F6C">
        <w:separator/>
      </w:r>
    </w:p>
  </w:endnote>
  <w:endnote w:type="continuationSeparator" w:id="0">
    <w:p w14:paraId="46DDD225" w14:textId="77777777" w:rsidR="00887BDC" w:rsidRPr="00AE4F6C" w:rsidRDefault="00887BDC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F16DD" w14:textId="77777777" w:rsidR="00887BDC" w:rsidRPr="00AE4F6C" w:rsidRDefault="00887BDC" w:rsidP="00C07FE3">
      <w:r w:rsidRPr="00AE4F6C">
        <w:separator/>
      </w:r>
    </w:p>
  </w:footnote>
  <w:footnote w:type="continuationSeparator" w:id="0">
    <w:p w14:paraId="615EC545" w14:textId="77777777" w:rsidR="00887BDC" w:rsidRPr="00AE4F6C" w:rsidRDefault="00887BDC" w:rsidP="00C07FE3">
      <w:r w:rsidRPr="00AE4F6C">
        <w:continuationSeparator/>
      </w:r>
    </w:p>
  </w:footnote>
  <w:footnote w:id="1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00416763">
    <w:abstractNumId w:val="44"/>
  </w:num>
  <w:num w:numId="2" w16cid:durableId="1149829842">
    <w:abstractNumId w:val="10"/>
  </w:num>
  <w:num w:numId="3" w16cid:durableId="108284794">
    <w:abstractNumId w:val="11"/>
  </w:num>
  <w:num w:numId="4" w16cid:durableId="1413043766">
    <w:abstractNumId w:val="13"/>
  </w:num>
  <w:num w:numId="5" w16cid:durableId="342049243">
    <w:abstractNumId w:val="15"/>
  </w:num>
  <w:num w:numId="6" w16cid:durableId="201138739">
    <w:abstractNumId w:val="12"/>
  </w:num>
  <w:num w:numId="7" w16cid:durableId="1801142248">
    <w:abstractNumId w:val="14"/>
  </w:num>
  <w:num w:numId="8" w16cid:durableId="645932303">
    <w:abstractNumId w:val="32"/>
  </w:num>
  <w:num w:numId="9" w16cid:durableId="4132058">
    <w:abstractNumId w:val="16"/>
  </w:num>
  <w:num w:numId="10" w16cid:durableId="827746756">
    <w:abstractNumId w:val="19"/>
  </w:num>
  <w:num w:numId="11" w16cid:durableId="342442083">
    <w:abstractNumId w:val="21"/>
  </w:num>
  <w:num w:numId="12" w16cid:durableId="1469587288">
    <w:abstractNumId w:val="18"/>
  </w:num>
  <w:num w:numId="13" w16cid:durableId="182137170">
    <w:abstractNumId w:val="23"/>
  </w:num>
  <w:num w:numId="14" w16cid:durableId="916548587">
    <w:abstractNumId w:val="20"/>
  </w:num>
  <w:num w:numId="15" w16cid:durableId="1840728413">
    <w:abstractNumId w:val="31"/>
  </w:num>
  <w:num w:numId="16" w16cid:durableId="2029209767">
    <w:abstractNumId w:val="37"/>
  </w:num>
  <w:num w:numId="17" w16cid:durableId="79376798">
    <w:abstractNumId w:val="29"/>
  </w:num>
  <w:num w:numId="18" w16cid:durableId="1936788059">
    <w:abstractNumId w:val="33"/>
  </w:num>
  <w:num w:numId="19" w16cid:durableId="2086803263">
    <w:abstractNumId w:val="22"/>
  </w:num>
  <w:num w:numId="20" w16cid:durableId="1202521477">
    <w:abstractNumId w:val="27"/>
  </w:num>
  <w:num w:numId="21" w16cid:durableId="1472749081">
    <w:abstractNumId w:val="41"/>
  </w:num>
  <w:num w:numId="22" w16cid:durableId="727647789">
    <w:abstractNumId w:val="8"/>
  </w:num>
  <w:num w:numId="23" w16cid:durableId="2059356120">
    <w:abstractNumId w:val="3"/>
  </w:num>
  <w:num w:numId="24" w16cid:durableId="1613589828">
    <w:abstractNumId w:val="2"/>
  </w:num>
  <w:num w:numId="25" w16cid:durableId="122189000">
    <w:abstractNumId w:val="1"/>
  </w:num>
  <w:num w:numId="26" w16cid:durableId="80612166">
    <w:abstractNumId w:val="0"/>
  </w:num>
  <w:num w:numId="27" w16cid:durableId="1030186555">
    <w:abstractNumId w:val="9"/>
  </w:num>
  <w:num w:numId="28" w16cid:durableId="1324973384">
    <w:abstractNumId w:val="7"/>
  </w:num>
  <w:num w:numId="29" w16cid:durableId="2096199113">
    <w:abstractNumId w:val="6"/>
  </w:num>
  <w:num w:numId="30" w16cid:durableId="1086221748">
    <w:abstractNumId w:val="5"/>
  </w:num>
  <w:num w:numId="31" w16cid:durableId="507450820">
    <w:abstractNumId w:val="4"/>
  </w:num>
  <w:num w:numId="32" w16cid:durableId="874850165">
    <w:abstractNumId w:val="26"/>
  </w:num>
  <w:num w:numId="33" w16cid:durableId="1510564213">
    <w:abstractNumId w:val="42"/>
  </w:num>
  <w:num w:numId="34" w16cid:durableId="467825806">
    <w:abstractNumId w:val="30"/>
  </w:num>
  <w:num w:numId="35" w16cid:durableId="561409844">
    <w:abstractNumId w:val="35"/>
  </w:num>
  <w:num w:numId="36" w16cid:durableId="769009905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60914461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68756260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1405031051">
    <w:abstractNumId w:val="40"/>
  </w:num>
  <w:num w:numId="40" w16cid:durableId="1967419907">
    <w:abstractNumId w:val="28"/>
  </w:num>
  <w:num w:numId="41" w16cid:durableId="448861309">
    <w:abstractNumId w:val="34"/>
  </w:num>
  <w:num w:numId="42" w16cid:durableId="1701318184">
    <w:abstractNumId w:val="25"/>
  </w:num>
  <w:num w:numId="43" w16cid:durableId="513035818">
    <w:abstractNumId w:val="39"/>
  </w:num>
  <w:num w:numId="44" w16cid:durableId="513426255">
    <w:abstractNumId w:val="24"/>
  </w:num>
  <w:num w:numId="45" w16cid:durableId="108136038">
    <w:abstractNumId w:val="45"/>
  </w:num>
  <w:num w:numId="46" w16cid:durableId="420681598">
    <w:abstractNumId w:val="39"/>
  </w:num>
  <w:num w:numId="47" w16cid:durableId="1695305902">
    <w:abstractNumId w:val="36"/>
  </w:num>
  <w:num w:numId="48" w16cid:durableId="1836535765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1BDA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664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AA5"/>
    <w:rsid w:val="000F0708"/>
    <w:rsid w:val="000F1090"/>
    <w:rsid w:val="000F3928"/>
    <w:rsid w:val="000F606F"/>
    <w:rsid w:val="000F686F"/>
    <w:rsid w:val="000F7020"/>
    <w:rsid w:val="000F7D22"/>
    <w:rsid w:val="0010327A"/>
    <w:rsid w:val="00106D5E"/>
    <w:rsid w:val="00107741"/>
    <w:rsid w:val="00115483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25A1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570C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12FE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305BC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0E67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27AE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0F23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170A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037C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46BD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66E8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87BDC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7C3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2420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6F65"/>
    <w:rsid w:val="00DB7903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66D39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5E1C"/>
    <w:rsid w:val="00F50690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B88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D31B-6C87-4591-9158-44AA4FF3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3</cp:revision>
  <cp:lastPrinted>2024-07-28T18:46:00Z</cp:lastPrinted>
  <dcterms:created xsi:type="dcterms:W3CDTF">2026-02-05T10:19:00Z</dcterms:created>
  <dcterms:modified xsi:type="dcterms:W3CDTF">2026-02-05T10:22:00Z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